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AF8" w:rsidRDefault="00F13AF8">
      <w:pPr>
        <w:tabs>
          <w:tab w:val="left" w:pos="2160"/>
        </w:tabs>
        <w:jc w:val="center"/>
        <w:rPr>
          <w:rFonts w:ascii="Arial" w:hAnsi="Arial" w:cs="Arial"/>
          <w:b/>
        </w:rPr>
      </w:pPr>
      <w:bookmarkStart w:id="0" w:name="_GoBack"/>
      <w:bookmarkEnd w:id="0"/>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r w:rsidRPr="00724BD4">
        <w:rPr>
          <w:rFonts w:ascii="Arial" w:hAnsi="Arial" w:cs="Arial"/>
          <w:sz w:val="18"/>
          <w:szCs w:val="18"/>
        </w:rPr>
        <w:t>poř. č.</w:t>
      </w:r>
      <w:r w:rsidR="00724BD4" w:rsidRPr="00724BD4">
        <w:rPr>
          <w:rFonts w:ascii="Arial" w:hAnsi="Arial" w:cs="Arial"/>
          <w:sz w:val="18"/>
          <w:szCs w:val="18"/>
        </w:rPr>
        <w:t xml:space="preserve">: </w:t>
      </w:r>
      <w:r w:rsidR="00C27925">
        <w:rPr>
          <w:rFonts w:ascii="Arial" w:hAnsi="Arial" w:cs="Arial"/>
          <w:sz w:val="18"/>
          <w:szCs w:val="18"/>
        </w:rPr>
        <w:t xml:space="preserve">                                                                                                           </w:t>
      </w:r>
      <w:r w:rsidRPr="00025BE7">
        <w:rPr>
          <w:rFonts w:ascii="Arial" w:hAnsi="Arial" w:cs="Arial"/>
          <w:sz w:val="18"/>
          <w:szCs w:val="18"/>
        </w:rPr>
        <w:t>poř.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C67328" w:rsidRDefault="00C67328" w:rsidP="0097515D">
      <w:pPr>
        <w:jc w:val="center"/>
        <w:rPr>
          <w:rFonts w:asciiTheme="minorHAnsi" w:hAnsiTheme="minorHAnsi" w:cstheme="minorHAnsi"/>
          <w:b/>
          <w:sz w:val="32"/>
          <w:szCs w:val="32"/>
        </w:rPr>
      </w:pPr>
      <w:r w:rsidRPr="00C67328">
        <w:rPr>
          <w:rFonts w:asciiTheme="minorHAnsi" w:hAnsiTheme="minorHAnsi" w:cstheme="minorHAnsi"/>
          <w:b/>
          <w:sz w:val="32"/>
          <w:szCs w:val="32"/>
        </w:rPr>
        <w:t>Rekonstrukce Školní jídelny Radotín – stavební práce</w:t>
      </w:r>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Václava Balého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Default="00F13AF8">
      <w:pPr>
        <w:spacing w:line="276" w:lineRule="auto"/>
        <w:rPr>
          <w:rFonts w:ascii="Arial" w:hAnsi="Arial" w:cs="Arial"/>
          <w:sz w:val="18"/>
          <w:szCs w:val="18"/>
        </w:rPr>
      </w:pPr>
    </w:p>
    <w:p w:rsidR="00F52976" w:rsidRDefault="00F52976">
      <w:pPr>
        <w:spacing w:line="276" w:lineRule="auto"/>
        <w:rPr>
          <w:rFonts w:ascii="Arial" w:hAnsi="Arial" w:cs="Arial"/>
          <w:sz w:val="18"/>
          <w:szCs w:val="18"/>
        </w:rPr>
      </w:pPr>
    </w:p>
    <w:p w:rsidR="00F52976" w:rsidRPr="004668D6" w:rsidRDefault="00F52976">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52976" w:rsidRDefault="00F52976">
      <w:pPr>
        <w:spacing w:line="276" w:lineRule="auto"/>
        <w:rPr>
          <w:rFonts w:ascii="Arial" w:hAnsi="Arial" w:cs="Arial"/>
        </w:rPr>
      </w:pPr>
    </w:p>
    <w:p w:rsidR="00F52976" w:rsidRDefault="00F52976">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Default="00DF13C3">
      <w:pPr>
        <w:spacing w:line="276" w:lineRule="auto"/>
        <w:rPr>
          <w:rFonts w:ascii="Arial" w:hAnsi="Arial" w:cs="Arial"/>
          <w:sz w:val="18"/>
          <w:szCs w:val="18"/>
        </w:rPr>
      </w:pPr>
    </w:p>
    <w:p w:rsidR="00F52976" w:rsidRPr="004668D6" w:rsidRDefault="00F52976">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Default="00DF13C3">
      <w:pPr>
        <w:tabs>
          <w:tab w:val="left" w:pos="2160"/>
          <w:tab w:val="left" w:pos="6048"/>
        </w:tabs>
        <w:spacing w:line="276" w:lineRule="auto"/>
        <w:jc w:val="center"/>
        <w:rPr>
          <w:rFonts w:ascii="Arial" w:hAnsi="Arial" w:cs="Arial"/>
          <w:b/>
          <w:sz w:val="18"/>
          <w:szCs w:val="18"/>
        </w:rPr>
      </w:pPr>
    </w:p>
    <w:p w:rsidR="00F52976" w:rsidRPr="004668D6" w:rsidRDefault="00F52976">
      <w:pPr>
        <w:tabs>
          <w:tab w:val="left" w:pos="2160"/>
          <w:tab w:val="left" w:pos="6048"/>
        </w:tabs>
        <w:spacing w:line="276" w:lineRule="auto"/>
        <w:jc w:val="center"/>
        <w:rPr>
          <w:rFonts w:ascii="Arial" w:hAnsi="Arial" w:cs="Arial"/>
          <w:b/>
          <w:sz w:val="18"/>
          <w:szCs w:val="18"/>
        </w:rPr>
      </w:pPr>
    </w:p>
    <w:p w:rsidR="00F13AF8" w:rsidRPr="00F52976" w:rsidRDefault="00F13AF8" w:rsidP="005658A8">
      <w:pPr>
        <w:numPr>
          <w:ilvl w:val="1"/>
          <w:numId w:val="29"/>
        </w:numPr>
        <w:spacing w:line="276" w:lineRule="auto"/>
        <w:jc w:val="both"/>
        <w:rPr>
          <w:rFonts w:ascii="Arial" w:hAnsi="Arial" w:cs="Arial"/>
          <w:sz w:val="18"/>
          <w:szCs w:val="18"/>
        </w:rPr>
      </w:pPr>
      <w:r w:rsidRPr="004668D6">
        <w:rPr>
          <w:rFonts w:ascii="Arial" w:hAnsi="Arial" w:cs="Arial"/>
          <w:sz w:val="18"/>
          <w:szCs w:val="18"/>
        </w:rPr>
        <w:t xml:space="preserve">Základním </w:t>
      </w:r>
      <w:r w:rsidRPr="00F52976">
        <w:rPr>
          <w:rFonts w:ascii="Arial" w:hAnsi="Arial" w:cs="Arial"/>
          <w:sz w:val="18"/>
          <w:szCs w:val="18"/>
        </w:rPr>
        <w:t>účelem smlouvy je</w:t>
      </w:r>
      <w:r w:rsidR="00200B57" w:rsidRPr="00F52976">
        <w:rPr>
          <w:rFonts w:ascii="Arial" w:hAnsi="Arial" w:cs="Arial"/>
          <w:sz w:val="18"/>
          <w:szCs w:val="18"/>
        </w:rPr>
        <w:t xml:space="preserve"> výstavba :</w:t>
      </w:r>
      <w:r w:rsidRPr="00F52976">
        <w:rPr>
          <w:rFonts w:ascii="Arial" w:hAnsi="Arial" w:cs="Arial"/>
          <w:sz w:val="18"/>
          <w:szCs w:val="18"/>
        </w:rPr>
        <w:t xml:space="preserve"> </w:t>
      </w:r>
      <w:r w:rsidR="005658A8" w:rsidRPr="005658A8">
        <w:rPr>
          <w:rFonts w:ascii="Arial" w:hAnsi="Arial" w:cs="Arial"/>
          <w:b/>
          <w:sz w:val="18"/>
          <w:szCs w:val="18"/>
        </w:rPr>
        <w:t>Rekonstrukce Školní jídelny Radotín – stavební práce</w:t>
      </w:r>
      <w:r w:rsidR="00FE6366" w:rsidRPr="00F52976">
        <w:rPr>
          <w:rFonts w:ascii="Arial" w:hAnsi="Arial" w:cs="Arial"/>
          <w:sz w:val="18"/>
          <w:szCs w:val="18"/>
        </w:rPr>
        <w:t>.</w:t>
      </w:r>
    </w:p>
    <w:p w:rsidR="00FA541C" w:rsidRPr="007B6159" w:rsidRDefault="00DF13C3">
      <w:pPr>
        <w:numPr>
          <w:ilvl w:val="1"/>
          <w:numId w:val="29"/>
        </w:numPr>
        <w:spacing w:line="276" w:lineRule="auto"/>
        <w:ind w:left="567" w:hanging="567"/>
        <w:jc w:val="both"/>
        <w:rPr>
          <w:rFonts w:ascii="Arial" w:hAnsi="Arial" w:cs="Arial"/>
          <w:sz w:val="18"/>
          <w:szCs w:val="18"/>
        </w:rPr>
      </w:pPr>
      <w:r w:rsidRPr="00F52976">
        <w:rPr>
          <w:rFonts w:ascii="Arial" w:hAnsi="Arial" w:cs="Arial"/>
          <w:sz w:val="18"/>
          <w:szCs w:val="18"/>
        </w:rPr>
        <w:t>Předmět díla je vymezen v </w:t>
      </w:r>
      <w:r w:rsidRPr="007B6159">
        <w:rPr>
          <w:rFonts w:ascii="Arial" w:hAnsi="Arial" w:cs="Arial"/>
          <w:sz w:val="18"/>
          <w:szCs w:val="18"/>
        </w:rPr>
        <w:t>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7B6159">
        <w:rPr>
          <w:sz w:val="18"/>
          <w:szCs w:val="18"/>
        </w:rPr>
        <w:t>Dokumentace ke smlouvě</w:t>
      </w:r>
      <w:r w:rsidR="00234FE8" w:rsidRPr="007B6159">
        <w:rPr>
          <w:sz w:val="18"/>
          <w:szCs w:val="18"/>
        </w:rPr>
        <w:t xml:space="preserve"> (</w:t>
      </w:r>
      <w:r w:rsidR="00234FE8" w:rsidRPr="00DF13C3">
        <w:rPr>
          <w:sz w:val="18"/>
          <w:szCs w:val="18"/>
        </w:rPr>
        <w:t>dále společně i jen „projektová dokumentace“)</w:t>
      </w:r>
      <w:r w:rsidRPr="00DF13C3">
        <w:rPr>
          <w:sz w:val="18"/>
          <w:szCs w:val="18"/>
        </w:rPr>
        <w:t xml:space="preserve"> je:</w:t>
      </w:r>
    </w:p>
    <w:p w:rsidR="00F13AF8" w:rsidRPr="00F52976"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w:t>
      </w:r>
      <w:r w:rsidRPr="00F52976">
        <w:rPr>
          <w:sz w:val="18"/>
          <w:szCs w:val="18"/>
        </w:rPr>
        <w:t xml:space="preserve">dokumentace </w:t>
      </w:r>
      <w:r w:rsidR="00E65F1F" w:rsidRPr="00F52976">
        <w:rPr>
          <w:sz w:val="18"/>
          <w:szCs w:val="18"/>
        </w:rPr>
        <w:t xml:space="preserve">zpracovaná </w:t>
      </w:r>
      <w:r w:rsidR="00E65F1F" w:rsidRPr="005658A8">
        <w:rPr>
          <w:sz w:val="18"/>
          <w:szCs w:val="18"/>
        </w:rPr>
        <w:t xml:space="preserve">firmou </w:t>
      </w:r>
      <w:r w:rsidR="005658A8" w:rsidRPr="005658A8">
        <w:rPr>
          <w:sz w:val="18"/>
          <w:szCs w:val="18"/>
        </w:rPr>
        <w:t>Generální projektant: RHM Projekt spol.r.o., Převoznická 304/4, Praha 4 - Modřan</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EE6791">
        <w:rPr>
          <w:sz w:val="18"/>
          <w:szCs w:val="18"/>
        </w:rPr>
        <w:lastRenderedPageBreak/>
        <w:t>Nabídka zhotovitele ze dne</w:t>
      </w:r>
      <w:r w:rsidR="00C27925" w:rsidRPr="00EE6791">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lastRenderedPageBreak/>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Default="00683EB0">
      <w:pPr>
        <w:tabs>
          <w:tab w:val="left" w:pos="709"/>
          <w:tab w:val="left" w:pos="1152"/>
        </w:tabs>
        <w:spacing w:line="276" w:lineRule="auto"/>
        <w:jc w:val="both"/>
        <w:rPr>
          <w:rFonts w:ascii="Arial" w:hAnsi="Arial" w:cs="Arial"/>
          <w:sz w:val="18"/>
          <w:szCs w:val="18"/>
        </w:rPr>
      </w:pPr>
    </w:p>
    <w:p w:rsidR="00F52976" w:rsidRPr="009C5C25" w:rsidRDefault="00F52976">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w:t>
      </w:r>
      <w:r w:rsidRPr="009C5C25">
        <w:rPr>
          <w:rFonts w:ascii="Arial" w:hAnsi="Arial" w:cs="Arial"/>
          <w:sz w:val="18"/>
          <w:szCs w:val="18"/>
        </w:rPr>
        <w:lastRenderedPageBreak/>
        <w:t>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F52976"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xml:space="preserve">; soupis provedených prací je zhotovitel oprávněn </w:t>
      </w:r>
      <w:r w:rsidR="00576A8A" w:rsidRPr="00F52976">
        <w:rPr>
          <w:rFonts w:ascii="Arial" w:hAnsi="Arial" w:cs="Arial"/>
          <w:sz w:val="18"/>
          <w:szCs w:val="18"/>
        </w:rPr>
        <w:t>předkládat objednateli vždy nejdříve zpětně za uplynulý kalendářní měsíc a mohou v něm být zahrnuty pouze prvky díla, které byly zcela dokončeny.</w:t>
      </w:r>
      <w:r w:rsidRPr="00F52976">
        <w:rPr>
          <w:rFonts w:ascii="Arial" w:hAnsi="Arial" w:cs="Arial"/>
          <w:sz w:val="18"/>
          <w:szCs w:val="18"/>
        </w:rPr>
        <w:t xml:space="preserve"> </w:t>
      </w:r>
      <w:r w:rsidR="004448DB" w:rsidRPr="00F52976">
        <w:rPr>
          <w:rFonts w:ascii="Arial" w:hAnsi="Arial" w:cs="Arial"/>
          <w:sz w:val="18"/>
          <w:szCs w:val="18"/>
        </w:rPr>
        <w:t xml:space="preserve">Bylo-li dosaženo ceny díla, případně navýšené </w:t>
      </w:r>
      <w:r w:rsidR="003C7A8C" w:rsidRPr="00F52976">
        <w:rPr>
          <w:rFonts w:ascii="Arial" w:hAnsi="Arial" w:cs="Arial"/>
          <w:sz w:val="18"/>
          <w:szCs w:val="18"/>
        </w:rPr>
        <w:t xml:space="preserve">v návaznosti na </w:t>
      </w:r>
      <w:r w:rsidR="004448DB" w:rsidRPr="00F52976">
        <w:rPr>
          <w:rFonts w:ascii="Arial" w:hAnsi="Arial" w:cs="Arial"/>
          <w:sz w:val="18"/>
          <w:szCs w:val="18"/>
        </w:rPr>
        <w:t>dodatky ke smlouvě, není již objednatel oprávněn další faktury vystavovat.</w:t>
      </w:r>
    </w:p>
    <w:p w:rsidR="00F52976" w:rsidRPr="00F52976" w:rsidRDefault="00F52976"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lang w:eastAsia="en-US"/>
        </w:rPr>
        <w:t>Faktura/daňový doklad bude obsahovat vždy název („</w:t>
      </w:r>
      <w:r w:rsidR="005658A8" w:rsidRPr="005658A8">
        <w:rPr>
          <w:rFonts w:ascii="Arial" w:hAnsi="Arial" w:cs="Arial"/>
          <w:b/>
          <w:sz w:val="18"/>
          <w:szCs w:val="18"/>
        </w:rPr>
        <w:t>Rekonstrukce Školní jídelny Radotín – stavební práce</w:t>
      </w:r>
      <w:r w:rsidRPr="00F52976">
        <w:rPr>
          <w:rFonts w:ascii="Arial" w:hAnsi="Arial" w:cs="Arial"/>
          <w:sz w:val="18"/>
          <w:szCs w:val="18"/>
          <w:lang w:eastAsia="en-US"/>
        </w:rPr>
        <w:t>“)</w:t>
      </w:r>
    </w:p>
    <w:p w:rsidR="006103C0" w:rsidRPr="00F52976"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rPr>
        <w:t xml:space="preserve">Veškeré faktury zhotovitele musí být potvrzeny technickým dozorem objednatele a budou splatné do </w:t>
      </w:r>
      <w:r w:rsidR="00864B16" w:rsidRPr="00F52976">
        <w:rPr>
          <w:rFonts w:ascii="Arial" w:hAnsi="Arial" w:cs="Arial"/>
          <w:sz w:val="18"/>
          <w:szCs w:val="18"/>
        </w:rPr>
        <w:t xml:space="preserve">30 </w:t>
      </w:r>
      <w:r w:rsidRPr="00F52976">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rPr>
        <w:t>Celková konečná cena bude zaplacena na základě konečného vyúčtování ceny díla (konečné faktury), které doručí zhotovitel objednateli do 10 dnů po úspěšném přejímacím řízení, potvrzeném podpisem konečného předávacího protokolu</w:t>
      </w:r>
      <w:r w:rsidRPr="009C5C25">
        <w:rPr>
          <w:rFonts w:ascii="Arial" w:hAnsi="Arial" w:cs="Arial"/>
          <w:sz w:val="18"/>
          <w:szCs w:val="18"/>
        </w:rPr>
        <w:t xml:space="preserve">.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521104"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521104">
        <w:rPr>
          <w:rFonts w:ascii="Arial" w:hAnsi="Arial" w:cs="Arial"/>
          <w:sz w:val="18"/>
          <w:szCs w:val="18"/>
        </w:rPr>
        <w:t>Vícepráce budou fakturovány v návaznosti na uzavření příslušného dodatku k této smlouvě jako součásti ceny díla, nestanoví-li příslušný dodatek jinak.</w:t>
      </w:r>
    </w:p>
    <w:p w:rsidR="00521104" w:rsidRPr="00521104" w:rsidRDefault="00521104" w:rsidP="00521104">
      <w:pPr>
        <w:numPr>
          <w:ilvl w:val="1"/>
          <w:numId w:val="14"/>
        </w:numPr>
        <w:tabs>
          <w:tab w:val="clear" w:pos="708"/>
          <w:tab w:val="num" w:pos="567"/>
        </w:tabs>
        <w:spacing w:line="276" w:lineRule="auto"/>
        <w:ind w:left="567" w:hanging="567"/>
        <w:jc w:val="both"/>
        <w:rPr>
          <w:rFonts w:ascii="Arial" w:hAnsi="Arial" w:cs="Arial"/>
          <w:sz w:val="18"/>
          <w:szCs w:val="18"/>
        </w:rPr>
      </w:pPr>
      <w:r w:rsidRPr="00521104">
        <w:rPr>
          <w:rFonts w:ascii="Arial" w:hAnsi="Arial" w:cs="Arial"/>
          <w:sz w:val="18"/>
          <w:szCs w:val="18"/>
        </w:rPr>
        <w:t>Fakturace budou prováděny do výše 90% z provedených prací s tím, že zbylých 10% může být proplaceno až po dokončení díla a odstranění případných vad a nedodělků</w:t>
      </w:r>
      <w:r w:rsidR="00230650" w:rsidRPr="00521104">
        <w:rPr>
          <w:rFonts w:ascii="Arial" w:hAnsi="Arial" w:cs="Arial"/>
          <w:sz w:val="18"/>
          <w:szCs w:val="18"/>
        </w:rPr>
        <w:t xml:space="preserve">. </w:t>
      </w:r>
    </w:p>
    <w:p w:rsidR="00A65662" w:rsidRPr="00521104" w:rsidRDefault="00A65662" w:rsidP="00521104">
      <w:pPr>
        <w:spacing w:line="276" w:lineRule="auto"/>
        <w:ind w:left="1418"/>
        <w:jc w:val="both"/>
        <w:rPr>
          <w:rFonts w:ascii="Arial" w:hAnsi="Arial" w:cs="Arial"/>
          <w:sz w:val="18"/>
          <w:szCs w:val="18"/>
        </w:rPr>
      </w:pPr>
    </w:p>
    <w:p w:rsidR="00521104" w:rsidRDefault="00521104" w:rsidP="00521104">
      <w:pPr>
        <w:spacing w:line="276" w:lineRule="auto"/>
        <w:ind w:left="1418"/>
        <w:jc w:val="both"/>
        <w:rPr>
          <w:rFonts w:ascii="Arial" w:hAnsi="Arial" w:cs="Arial"/>
          <w:sz w:val="18"/>
          <w:szCs w:val="18"/>
        </w:rPr>
      </w:pP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w:t>
      </w:r>
      <w:r w:rsidR="002A3DCF" w:rsidRPr="009C5C25">
        <w:rPr>
          <w:rFonts w:ascii="Arial" w:hAnsi="Arial" w:cs="Arial"/>
          <w:sz w:val="18"/>
          <w:szCs w:val="18"/>
        </w:rPr>
        <w:lastRenderedPageBreak/>
        <w:t>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ravě záruční lhůty či eventuelně</w:t>
      </w:r>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31732A" w:rsidRPr="00EE6791">
        <w:rPr>
          <w:rFonts w:ascii="Arial" w:hAnsi="Arial" w:cs="Arial"/>
          <w:sz w:val="18"/>
          <w:szCs w:val="18"/>
        </w:rPr>
        <w:t xml:space="preserve">7.500.000,-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lastRenderedPageBreak/>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8"/>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22B" w:rsidRDefault="00A0322B" w:rsidP="00F13AF8">
      <w:r>
        <w:separator/>
      </w:r>
    </w:p>
  </w:endnote>
  <w:endnote w:type="continuationSeparator" w:id="0">
    <w:p w:rsidR="00A0322B" w:rsidRDefault="00A0322B"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F7" w:rsidRDefault="00A61FB1">
    <w:pPr>
      <w:pStyle w:val="Zpat"/>
      <w:jc w:val="center"/>
    </w:pPr>
    <w:r>
      <w:fldChar w:fldCharType="begin"/>
    </w:r>
    <w:r>
      <w:instrText xml:space="preserve"> PAGE </w:instrText>
    </w:r>
    <w:r>
      <w:fldChar w:fldCharType="separate"/>
    </w:r>
    <w:r w:rsidR="00735A4E">
      <w:rPr>
        <w:noProof/>
      </w:rPr>
      <w:t>2</w:t>
    </w:r>
    <w:r>
      <w:rPr>
        <w:noProof/>
      </w:rPr>
      <w:fldChar w:fldCharType="end"/>
    </w:r>
  </w:p>
  <w:p w:rsidR="008954F7" w:rsidRDefault="008954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22B" w:rsidRDefault="00A0322B" w:rsidP="00F13AF8">
      <w:r>
        <w:separator/>
      </w:r>
    </w:p>
  </w:footnote>
  <w:footnote w:type="continuationSeparator" w:id="0">
    <w:p w:rsidR="00A0322B" w:rsidRDefault="00A0322B" w:rsidP="00F13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303"/>
    <w:rsid w:val="001A0B24"/>
    <w:rsid w:val="001A2007"/>
    <w:rsid w:val="001A7A12"/>
    <w:rsid w:val="001B6F16"/>
    <w:rsid w:val="001C0FC1"/>
    <w:rsid w:val="001C3CCF"/>
    <w:rsid w:val="001D1C4A"/>
    <w:rsid w:val="001D2361"/>
    <w:rsid w:val="001F0BE3"/>
    <w:rsid w:val="001F7F31"/>
    <w:rsid w:val="00200B57"/>
    <w:rsid w:val="00200F29"/>
    <w:rsid w:val="00210DF8"/>
    <w:rsid w:val="00211E04"/>
    <w:rsid w:val="002164D1"/>
    <w:rsid w:val="00216F8B"/>
    <w:rsid w:val="00226965"/>
    <w:rsid w:val="00230650"/>
    <w:rsid w:val="00234FE8"/>
    <w:rsid w:val="002519C5"/>
    <w:rsid w:val="002575D2"/>
    <w:rsid w:val="00265AEF"/>
    <w:rsid w:val="0027171A"/>
    <w:rsid w:val="002963EA"/>
    <w:rsid w:val="002A24C7"/>
    <w:rsid w:val="002A3DCF"/>
    <w:rsid w:val="002A7BB6"/>
    <w:rsid w:val="002B0043"/>
    <w:rsid w:val="002B0DD2"/>
    <w:rsid w:val="002C57D1"/>
    <w:rsid w:val="002D3A33"/>
    <w:rsid w:val="002D4D8A"/>
    <w:rsid w:val="002D4F44"/>
    <w:rsid w:val="002E1339"/>
    <w:rsid w:val="002E5B11"/>
    <w:rsid w:val="002F0933"/>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21104"/>
    <w:rsid w:val="00544207"/>
    <w:rsid w:val="005578E3"/>
    <w:rsid w:val="005640F1"/>
    <w:rsid w:val="005658A8"/>
    <w:rsid w:val="00572510"/>
    <w:rsid w:val="00575B24"/>
    <w:rsid w:val="00576A8A"/>
    <w:rsid w:val="00580EFF"/>
    <w:rsid w:val="00587937"/>
    <w:rsid w:val="005A0765"/>
    <w:rsid w:val="005A6F03"/>
    <w:rsid w:val="005A7AA4"/>
    <w:rsid w:val="005C2A5A"/>
    <w:rsid w:val="005C50DF"/>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35A4E"/>
    <w:rsid w:val="00745A49"/>
    <w:rsid w:val="007521B9"/>
    <w:rsid w:val="007524A2"/>
    <w:rsid w:val="00753DA7"/>
    <w:rsid w:val="00754092"/>
    <w:rsid w:val="00760FE2"/>
    <w:rsid w:val="00775628"/>
    <w:rsid w:val="00784891"/>
    <w:rsid w:val="00785C5D"/>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C4B32"/>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1506"/>
    <w:rsid w:val="009720B1"/>
    <w:rsid w:val="0097515D"/>
    <w:rsid w:val="00976FA4"/>
    <w:rsid w:val="00984FAC"/>
    <w:rsid w:val="009941B8"/>
    <w:rsid w:val="00996278"/>
    <w:rsid w:val="009A5110"/>
    <w:rsid w:val="009B17ED"/>
    <w:rsid w:val="009B214C"/>
    <w:rsid w:val="009B372B"/>
    <w:rsid w:val="009C5C25"/>
    <w:rsid w:val="00A01A95"/>
    <w:rsid w:val="00A0322B"/>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67328"/>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5589"/>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2DD"/>
    <w:rsid w:val="00F135A3"/>
    <w:rsid w:val="00F13AF8"/>
    <w:rsid w:val="00F32BCE"/>
    <w:rsid w:val="00F404BE"/>
    <w:rsid w:val="00F4053D"/>
    <w:rsid w:val="00F453F4"/>
    <w:rsid w:val="00F52976"/>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5876</Words>
  <Characters>34673</Characters>
  <Application>Microsoft Office Word</Application>
  <DocSecurity>4</DocSecurity>
  <Lines>288</Lines>
  <Paragraphs>80</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Lacinová Zuzana</cp:lastModifiedBy>
  <cp:revision>2</cp:revision>
  <cp:lastPrinted>2016-03-24T08:42:00Z</cp:lastPrinted>
  <dcterms:created xsi:type="dcterms:W3CDTF">2018-05-17T06:08:00Z</dcterms:created>
  <dcterms:modified xsi:type="dcterms:W3CDTF">2018-05-17T06:08:00Z</dcterms:modified>
</cp:coreProperties>
</file>